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601F3" w14:textId="729211FD" w:rsidR="00B10251" w:rsidRDefault="00B10251" w:rsidP="00B10251">
      <w:pPr>
        <w:spacing w:after="120" w:line="100" w:lineRule="atLeast"/>
        <w:jc w:val="right"/>
        <w:rPr>
          <w:rFonts w:eastAsia="Calibri" w:cs="Calibri"/>
        </w:rPr>
      </w:pPr>
      <w:r>
        <w:rPr>
          <w:rFonts w:ascii="Times New Roman" w:hAnsi="Times New Roman"/>
          <w:b/>
          <w:sz w:val="24"/>
        </w:rPr>
        <w:t xml:space="preserve">Załącznik Nr </w:t>
      </w:r>
      <w:r w:rsidR="00581790"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b/>
          <w:sz w:val="24"/>
        </w:rPr>
        <w:t xml:space="preserve"> do SWZ</w:t>
      </w:r>
    </w:p>
    <w:p w14:paraId="66059AF8" w14:textId="77777777" w:rsidR="00B10251" w:rsidRDefault="00B10251" w:rsidP="00B10251">
      <w:pPr>
        <w:tabs>
          <w:tab w:val="left" w:pos="720"/>
        </w:tabs>
        <w:spacing w:line="100" w:lineRule="atLeast"/>
        <w:ind w:left="720" w:right="4110"/>
        <w:jc w:val="both"/>
        <w:rPr>
          <w:rFonts w:eastAsia="Calibri" w:cs="Calibri"/>
        </w:rPr>
      </w:pPr>
    </w:p>
    <w:p w14:paraId="0017182E" w14:textId="77777777" w:rsidR="00B10251" w:rsidRDefault="00B10251" w:rsidP="00A84BFA">
      <w:pPr>
        <w:spacing w:line="100" w:lineRule="atLeast"/>
        <w:ind w:right="-142"/>
        <w:jc w:val="both"/>
        <w:rPr>
          <w:rFonts w:eastAsia="Calibri" w:cs="Calibri"/>
        </w:rPr>
      </w:pPr>
      <w:r>
        <w:rPr>
          <w:rFonts w:ascii="Times New Roman" w:hAnsi="Times New Roman"/>
          <w:b/>
          <w:i/>
          <w:color w:val="FF0000"/>
          <w:sz w:val="24"/>
          <w:u w:val="single"/>
        </w:rPr>
        <w:t>Jeżeli wykonawcy wspólnie ubiegają się o udzielenie zamówienia, wówczas DOKUMENT TEN SKŁADANY JEST WRAZ Z OFERTĄ w formie oryginału lub notarialnie poświadczonej kopii.</w:t>
      </w:r>
    </w:p>
    <w:p w14:paraId="11074866" w14:textId="77777777" w:rsidR="00B10251" w:rsidRDefault="00B10251" w:rsidP="00B10251">
      <w:pPr>
        <w:spacing w:after="120" w:line="100" w:lineRule="atLeast"/>
        <w:rPr>
          <w:rFonts w:eastAsia="Calibri" w:cs="Calibri"/>
        </w:rPr>
      </w:pPr>
    </w:p>
    <w:p w14:paraId="5F71208F" w14:textId="77777777" w:rsidR="00B10251" w:rsidRDefault="00B10251" w:rsidP="00B10251">
      <w:pPr>
        <w:spacing w:line="100" w:lineRule="atLeast"/>
        <w:jc w:val="center"/>
        <w:rPr>
          <w:rFonts w:ascii="Times New Roman" w:hAnsi="Times New Roman"/>
          <w:b/>
          <w:sz w:val="24"/>
          <w:shd w:val="clear" w:color="auto" w:fill="E6E6E6"/>
        </w:rPr>
      </w:pPr>
      <w:r>
        <w:rPr>
          <w:rFonts w:ascii="Times New Roman" w:hAnsi="Times New Roman"/>
          <w:b/>
          <w:sz w:val="24"/>
          <w:shd w:val="clear" w:color="auto" w:fill="E6E6E6"/>
        </w:rPr>
        <w:t xml:space="preserve">PEŁNOMOCNICTWO </w:t>
      </w:r>
      <w:r>
        <w:rPr>
          <w:rFonts w:ascii="Times New Roman" w:hAnsi="Times New Roman"/>
          <w:sz w:val="24"/>
          <w:shd w:val="clear" w:color="auto" w:fill="E6E6E6"/>
        </w:rPr>
        <w:t>(wzór)</w:t>
      </w:r>
    </w:p>
    <w:p w14:paraId="11FAFB97" w14:textId="77777777" w:rsidR="00B10251" w:rsidRDefault="00B10251" w:rsidP="00B10251">
      <w:pPr>
        <w:spacing w:line="100" w:lineRule="atLeast"/>
        <w:jc w:val="center"/>
        <w:rPr>
          <w:rFonts w:eastAsia="Calibri" w:cs="Calibri"/>
        </w:rPr>
      </w:pPr>
      <w:r>
        <w:rPr>
          <w:rFonts w:ascii="Times New Roman" w:hAnsi="Times New Roman"/>
          <w:b/>
          <w:sz w:val="24"/>
          <w:shd w:val="clear" w:color="auto" w:fill="E6E6E6"/>
        </w:rPr>
        <w:t xml:space="preserve">do reprezentowania wykonawców wspólnie ubiegających się o </w:t>
      </w:r>
      <w:proofErr w:type="gramStart"/>
      <w:r>
        <w:rPr>
          <w:rFonts w:ascii="Times New Roman" w:hAnsi="Times New Roman"/>
          <w:b/>
          <w:sz w:val="24"/>
          <w:shd w:val="clear" w:color="auto" w:fill="E6E6E6"/>
        </w:rPr>
        <w:t>zamówienie  -</w:t>
      </w:r>
      <w:proofErr w:type="gramEnd"/>
      <w:r>
        <w:rPr>
          <w:rFonts w:ascii="Times New Roman" w:hAnsi="Times New Roman"/>
          <w:b/>
          <w:sz w:val="24"/>
          <w:shd w:val="clear" w:color="auto" w:fill="E6E6E6"/>
        </w:rPr>
        <w:t xml:space="preserve"> art. 58 ustawy </w:t>
      </w:r>
      <w:proofErr w:type="spellStart"/>
      <w:r>
        <w:rPr>
          <w:rFonts w:ascii="Times New Roman" w:hAnsi="Times New Roman"/>
          <w:b/>
          <w:sz w:val="24"/>
          <w:shd w:val="clear" w:color="auto" w:fill="E6E6E6"/>
        </w:rPr>
        <w:t>pzp</w:t>
      </w:r>
      <w:proofErr w:type="spellEnd"/>
    </w:p>
    <w:p w14:paraId="649297DC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66D8C21D" w14:textId="630A8F76" w:rsidR="00B10251" w:rsidRDefault="00B10251" w:rsidP="00B10251">
      <w:pPr>
        <w:spacing w:line="100" w:lineRule="atLeast"/>
        <w:rPr>
          <w:rFonts w:ascii="Times New Roman" w:hAnsi="Times New Roman"/>
          <w:color w:val="808080"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>. …………………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>.……………</w:t>
      </w:r>
      <w:proofErr w:type="gramStart"/>
      <w:r>
        <w:rPr>
          <w:rFonts w:ascii="Times New Roman" w:hAnsi="Times New Roman"/>
          <w:sz w:val="24"/>
        </w:rPr>
        <w:t>…….</w:t>
      </w:r>
      <w:proofErr w:type="gramEnd"/>
      <w:r>
        <w:rPr>
          <w:rFonts w:ascii="Times New Roman" w:hAnsi="Times New Roman"/>
          <w:sz w:val="24"/>
        </w:rPr>
        <w:t>……. z siedz</w:t>
      </w:r>
      <w:r w:rsidR="00A84BFA">
        <w:rPr>
          <w:rFonts w:ascii="Times New Roman" w:hAnsi="Times New Roman"/>
          <w:sz w:val="24"/>
        </w:rPr>
        <w:t>ibą w ………………, przy ul. ……………………………………………………………………………………………</w:t>
      </w:r>
    </w:p>
    <w:p w14:paraId="249BC1A8" w14:textId="77777777" w:rsidR="00B10251" w:rsidRDefault="00B10251" w:rsidP="00B10251">
      <w:pPr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808080"/>
          <w:sz w:val="24"/>
        </w:rPr>
        <w:t xml:space="preserve">            /wpisać nazwę firmy nr 1/ </w:t>
      </w:r>
    </w:p>
    <w:p w14:paraId="06610BD2" w14:textId="77777777" w:rsidR="00B10251" w:rsidRDefault="00B10251" w:rsidP="00B10251">
      <w:pPr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reprezentowana przez osoby uprawnione do zaciągania zobowiązań:</w:t>
      </w:r>
    </w:p>
    <w:p w14:paraId="540F3D32" w14:textId="77777777" w:rsidR="00B10251" w:rsidRDefault="00B10251" w:rsidP="00B10251">
      <w:pPr>
        <w:numPr>
          <w:ilvl w:val="0"/>
          <w:numId w:val="2"/>
        </w:numPr>
        <w:tabs>
          <w:tab w:val="left" w:pos="720"/>
        </w:tabs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…………………………………………..</w:t>
      </w:r>
    </w:p>
    <w:p w14:paraId="67AB930F" w14:textId="77777777" w:rsidR="00B10251" w:rsidRDefault="00B10251" w:rsidP="00B10251">
      <w:pPr>
        <w:numPr>
          <w:ilvl w:val="0"/>
          <w:numId w:val="2"/>
        </w:numPr>
        <w:tabs>
          <w:tab w:val="left" w:pos="720"/>
        </w:tabs>
        <w:spacing w:line="100" w:lineRule="atLea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………………………………………….</w:t>
      </w:r>
    </w:p>
    <w:p w14:paraId="3C3595DE" w14:textId="6EE4D293" w:rsidR="00B10251" w:rsidRDefault="00B10251" w:rsidP="00B10251">
      <w:pPr>
        <w:spacing w:line="100" w:lineRule="atLeast"/>
        <w:rPr>
          <w:rFonts w:ascii="Times New Roman" w:hAnsi="Times New Roman"/>
          <w:color w:val="808080"/>
          <w:sz w:val="24"/>
        </w:rPr>
      </w:pPr>
      <w:r>
        <w:rPr>
          <w:rFonts w:ascii="Times New Roman" w:hAnsi="Times New Roman"/>
          <w:b/>
          <w:sz w:val="24"/>
        </w:rPr>
        <w:t>2*</w:t>
      </w:r>
      <w:r>
        <w:rPr>
          <w:rFonts w:ascii="Times New Roman" w:hAnsi="Times New Roman"/>
          <w:sz w:val="24"/>
        </w:rPr>
        <w:t xml:space="preserve">. ……………….……………………….…………. z siedzibą w ………………, przy ul. </w:t>
      </w:r>
    </w:p>
    <w:p w14:paraId="6EC3434E" w14:textId="77777777" w:rsidR="00B10251" w:rsidRDefault="00B10251" w:rsidP="00B10251">
      <w:pPr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808080"/>
          <w:sz w:val="24"/>
        </w:rPr>
        <w:t xml:space="preserve">               </w:t>
      </w:r>
      <w:r>
        <w:rPr>
          <w:rFonts w:ascii="Times New Roman" w:hAnsi="Times New Roman"/>
          <w:color w:val="808080"/>
          <w:sz w:val="20"/>
        </w:rPr>
        <w:t xml:space="preserve">/wpisać nazwę firmy nr 2/ </w:t>
      </w:r>
    </w:p>
    <w:p w14:paraId="53FA097C" w14:textId="77777777" w:rsidR="00B10251" w:rsidRDefault="00B10251" w:rsidP="00B10251">
      <w:pPr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reprezentowana przez osoby uprawnione do zaciągania zobowiązań:</w:t>
      </w:r>
    </w:p>
    <w:p w14:paraId="3A4AC785" w14:textId="77777777" w:rsidR="00B10251" w:rsidRDefault="00B10251" w:rsidP="00B10251">
      <w:pPr>
        <w:numPr>
          <w:ilvl w:val="0"/>
          <w:numId w:val="3"/>
        </w:numPr>
        <w:tabs>
          <w:tab w:val="left" w:pos="720"/>
        </w:tabs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…………………………………………..</w:t>
      </w:r>
    </w:p>
    <w:p w14:paraId="61D4FB40" w14:textId="77777777" w:rsidR="00B10251" w:rsidRDefault="00B10251" w:rsidP="00B10251">
      <w:pPr>
        <w:numPr>
          <w:ilvl w:val="0"/>
          <w:numId w:val="3"/>
        </w:numPr>
        <w:tabs>
          <w:tab w:val="left" w:pos="720"/>
        </w:tabs>
        <w:spacing w:line="100" w:lineRule="atLeast"/>
        <w:rPr>
          <w:rFonts w:eastAsia="Calibri" w:cs="Calibri"/>
        </w:rPr>
      </w:pPr>
      <w:r>
        <w:rPr>
          <w:rFonts w:ascii="Times New Roman" w:hAnsi="Times New Roman"/>
          <w:sz w:val="24"/>
        </w:rPr>
        <w:t>………………………….……………….</w:t>
      </w:r>
    </w:p>
    <w:p w14:paraId="42B7C075" w14:textId="77777777" w:rsidR="00B10251" w:rsidRDefault="00B10251" w:rsidP="00B10251">
      <w:pPr>
        <w:spacing w:line="100" w:lineRule="atLeast"/>
        <w:jc w:val="both"/>
        <w:rPr>
          <w:rFonts w:eastAsia="Calibri" w:cs="Calibri"/>
        </w:rPr>
      </w:pPr>
    </w:p>
    <w:p w14:paraId="1E5F2C29" w14:textId="77777777" w:rsidR="00B10251" w:rsidRDefault="00B10251" w:rsidP="00B1025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zwani łącznie wykonawcą, ubiegającym się wspólnie o udzielenie zamówienia publicznego pn.: </w:t>
      </w:r>
    </w:p>
    <w:p w14:paraId="7F317F75" w14:textId="272E8CF1" w:rsidR="0078577E" w:rsidRDefault="0078577E" w:rsidP="0078577E">
      <w:pPr>
        <w:overflowPunct w:val="0"/>
        <w:autoSpaceDE w:val="0"/>
        <w:autoSpaceDN w:val="0"/>
        <w:jc w:val="center"/>
        <w:textAlignment w:val="baseline"/>
        <w:rPr>
          <w:rFonts w:ascii="Times New Roman" w:hAnsi="Times New Roman"/>
          <w:b/>
          <w:i/>
          <w:kern w:val="3"/>
        </w:rPr>
      </w:pPr>
      <w:r>
        <w:rPr>
          <w:rFonts w:ascii="Times New Roman" w:hAnsi="Times New Roman"/>
          <w:b/>
          <w:i/>
          <w:kern w:val="3"/>
        </w:rPr>
        <w:t xml:space="preserve">„USŁUGI OPIEKUŃCZE U PODOPIECZNYCH OŚRODKA POMOCY SPOŁECZNEJ W DOBIEGNIEWIE W MIEJSCU ZAMIESZKANIA </w:t>
      </w:r>
    </w:p>
    <w:p w14:paraId="28F39741" w14:textId="106C90A7" w:rsidR="0078577E" w:rsidRDefault="0078577E" w:rsidP="0078577E">
      <w:pPr>
        <w:overflowPunct w:val="0"/>
        <w:autoSpaceDE w:val="0"/>
        <w:autoSpaceDN w:val="0"/>
        <w:jc w:val="center"/>
        <w:textAlignment w:val="baseline"/>
        <w:rPr>
          <w:rFonts w:ascii="Times New Roman" w:hAnsi="Times New Roman"/>
          <w:b/>
          <w:i/>
          <w:kern w:val="3"/>
        </w:rPr>
      </w:pPr>
      <w:r>
        <w:rPr>
          <w:rFonts w:ascii="Times New Roman" w:hAnsi="Times New Roman"/>
          <w:b/>
          <w:i/>
          <w:kern w:val="3"/>
        </w:rPr>
        <w:t>W ROKU 202</w:t>
      </w:r>
      <w:r w:rsidR="007E2DD6">
        <w:rPr>
          <w:rFonts w:ascii="Times New Roman" w:hAnsi="Times New Roman"/>
          <w:b/>
          <w:i/>
          <w:kern w:val="3"/>
        </w:rPr>
        <w:t>6</w:t>
      </w:r>
      <w:r>
        <w:rPr>
          <w:rFonts w:ascii="Times New Roman" w:hAnsi="Times New Roman"/>
          <w:b/>
          <w:i/>
          <w:kern w:val="3"/>
        </w:rPr>
        <w:t>”</w:t>
      </w:r>
    </w:p>
    <w:p w14:paraId="23FE53E2" w14:textId="77777777" w:rsidR="0078577E" w:rsidRDefault="0078577E" w:rsidP="00B10251">
      <w:pPr>
        <w:spacing w:line="100" w:lineRule="atLeast"/>
        <w:jc w:val="both"/>
        <w:rPr>
          <w:rFonts w:ascii="Times New Roman" w:hAnsi="Times New Roman"/>
          <w:sz w:val="24"/>
        </w:rPr>
      </w:pPr>
    </w:p>
    <w:p w14:paraId="3091ABA5" w14:textId="598DD072" w:rsidR="00B10251" w:rsidRDefault="00B10251" w:rsidP="00B10251">
      <w:pPr>
        <w:spacing w:line="100" w:lineRule="atLeas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i wyrażający niniejszym zgodę na wspólne poniesienie związanej z tym solidarnej odpowiedzialności na podstawie </w:t>
      </w:r>
      <w:r>
        <w:rPr>
          <w:rFonts w:ascii="Times New Roman" w:hAnsi="Times New Roman"/>
          <w:i/>
          <w:sz w:val="24"/>
        </w:rPr>
        <w:t>art. 445 ustawy z dnia 11 września 2019 roku Prawo zamówień publicznych (Dz.U. z 20</w:t>
      </w:r>
      <w:r w:rsidR="00E32606">
        <w:rPr>
          <w:rFonts w:ascii="Times New Roman" w:hAnsi="Times New Roman"/>
          <w:i/>
          <w:sz w:val="24"/>
        </w:rPr>
        <w:t>2</w:t>
      </w:r>
      <w:r w:rsidR="00A84BFA"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 xml:space="preserve"> r. poz. </w:t>
      </w:r>
      <w:r w:rsidR="00A84BFA">
        <w:rPr>
          <w:rFonts w:ascii="Times New Roman" w:hAnsi="Times New Roman"/>
          <w:i/>
          <w:sz w:val="24"/>
        </w:rPr>
        <w:t>1320</w:t>
      </w:r>
      <w:r>
        <w:rPr>
          <w:rFonts w:ascii="Times New Roman" w:hAnsi="Times New Roman"/>
          <w:i/>
          <w:sz w:val="24"/>
        </w:rPr>
        <w:t xml:space="preserve"> ze zm.)</w:t>
      </w:r>
      <w:r>
        <w:rPr>
          <w:rFonts w:ascii="Times New Roman" w:hAnsi="Times New Roman"/>
          <w:sz w:val="24"/>
        </w:rPr>
        <w:t xml:space="preserve"> ustanawiamy swoim </w:t>
      </w:r>
      <w:proofErr w:type="gramStart"/>
      <w:r>
        <w:rPr>
          <w:rFonts w:ascii="Times New Roman" w:hAnsi="Times New Roman"/>
          <w:sz w:val="24"/>
        </w:rPr>
        <w:t>Pełnomocnikiem :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14:paraId="5F72B1E1" w14:textId="77777777" w:rsidR="00B10251" w:rsidRDefault="00B10251" w:rsidP="00B10251">
      <w:pPr>
        <w:spacing w:line="100" w:lineRule="atLeast"/>
        <w:jc w:val="both"/>
        <w:rPr>
          <w:rFonts w:ascii="Times New Roman" w:hAnsi="Times New Roman"/>
          <w:color w:val="808080"/>
          <w:sz w:val="24"/>
        </w:rPr>
      </w:pPr>
      <w:r>
        <w:rPr>
          <w:rFonts w:ascii="Times New Roman" w:hAnsi="Times New Roman"/>
          <w:b/>
          <w:sz w:val="24"/>
        </w:rPr>
        <w:t>………………………….………………………………..…........................................................</w:t>
      </w:r>
    </w:p>
    <w:p w14:paraId="4E1EF5E1" w14:textId="77777777" w:rsidR="00B10251" w:rsidRDefault="00B10251" w:rsidP="00B10251">
      <w:pPr>
        <w:spacing w:line="100" w:lineRule="atLeast"/>
        <w:jc w:val="center"/>
        <w:rPr>
          <w:rFonts w:eastAsia="Calibri" w:cs="Calibri"/>
        </w:rPr>
      </w:pPr>
      <w:r>
        <w:rPr>
          <w:rFonts w:ascii="Times New Roman" w:hAnsi="Times New Roman"/>
          <w:color w:val="808080"/>
          <w:sz w:val="24"/>
        </w:rPr>
        <w:t xml:space="preserve">    </w:t>
      </w:r>
      <w:r>
        <w:rPr>
          <w:rFonts w:ascii="Times New Roman" w:hAnsi="Times New Roman"/>
          <w:color w:val="808080"/>
          <w:sz w:val="20"/>
        </w:rPr>
        <w:t xml:space="preserve">  /wpisać nazwę </w:t>
      </w:r>
      <w:proofErr w:type="gramStart"/>
      <w:r>
        <w:rPr>
          <w:rFonts w:ascii="Times New Roman" w:hAnsi="Times New Roman"/>
          <w:color w:val="808080"/>
          <w:sz w:val="20"/>
        </w:rPr>
        <w:t>firmy</w:t>
      </w:r>
      <w:proofErr w:type="gramEnd"/>
      <w:r>
        <w:rPr>
          <w:rFonts w:ascii="Times New Roman" w:hAnsi="Times New Roman"/>
          <w:color w:val="808080"/>
          <w:sz w:val="20"/>
        </w:rPr>
        <w:t xml:space="preserve"> którą ustanawia się pełnomocnikiem/</w:t>
      </w:r>
    </w:p>
    <w:p w14:paraId="14CB9D38" w14:textId="77777777" w:rsidR="00B10251" w:rsidRDefault="00B10251" w:rsidP="00B10251">
      <w:pPr>
        <w:spacing w:line="100" w:lineRule="atLeast"/>
        <w:jc w:val="both"/>
        <w:rPr>
          <w:rFonts w:eastAsia="Calibri" w:cs="Calibri"/>
        </w:rPr>
      </w:pPr>
    </w:p>
    <w:p w14:paraId="625B3712" w14:textId="77777777" w:rsidR="00B10251" w:rsidRDefault="00B10251" w:rsidP="00B10251">
      <w:pPr>
        <w:spacing w:line="100" w:lineRule="atLeast"/>
        <w:jc w:val="both"/>
        <w:rPr>
          <w:rFonts w:eastAsia="Calibri" w:cs="Calibri"/>
        </w:rPr>
      </w:pPr>
      <w:r>
        <w:rPr>
          <w:rFonts w:ascii="Times New Roman" w:hAnsi="Times New Roman"/>
          <w:sz w:val="24"/>
        </w:rPr>
        <w:t>w rozumieniu</w:t>
      </w:r>
      <w:r>
        <w:rPr>
          <w:rFonts w:ascii="Times New Roman" w:hAnsi="Times New Roman"/>
          <w:color w:val="80808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art. 58 ust 2 ustawy Prawo zamówień </w:t>
      </w:r>
      <w:proofErr w:type="gramStart"/>
      <w:r>
        <w:rPr>
          <w:rFonts w:ascii="Times New Roman" w:hAnsi="Times New Roman"/>
          <w:i/>
          <w:sz w:val="24"/>
        </w:rPr>
        <w:t>publicznych</w:t>
      </w:r>
      <w:r>
        <w:rPr>
          <w:rFonts w:ascii="Times New Roman" w:hAnsi="Times New Roman"/>
          <w:sz w:val="24"/>
        </w:rPr>
        <w:t>,</w:t>
      </w:r>
      <w:proofErr w:type="gramEnd"/>
      <w:r>
        <w:rPr>
          <w:rFonts w:ascii="Times New Roman" w:hAnsi="Times New Roman"/>
          <w:sz w:val="24"/>
        </w:rPr>
        <w:t xml:space="preserve"> i udzielamy pełnomocnictwa do **:</w:t>
      </w:r>
    </w:p>
    <w:p w14:paraId="605CA38D" w14:textId="77777777" w:rsidR="00B10251" w:rsidRDefault="00B10251" w:rsidP="00B10251">
      <w:pPr>
        <w:spacing w:line="100" w:lineRule="atLeast"/>
        <w:ind w:left="360" w:hanging="360"/>
        <w:rPr>
          <w:rFonts w:eastAsia="Calibri" w:cs="Calibri"/>
        </w:rPr>
      </w:pPr>
    </w:p>
    <w:p w14:paraId="5CFB3548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podpisania i złożenia w imieniu wykonawców oferty wraz z załącznikami;</w:t>
      </w:r>
    </w:p>
    <w:p w14:paraId="2C37FBED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reprezentowania wykonawcy, jak również każdej z w/w firmy z osobna, w postępowaniu o udzielenie zamówienia publicznego; </w:t>
      </w:r>
    </w:p>
    <w:p w14:paraId="7AC874BB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77332EA1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prowadzenia korespondencji związanej z postępowaniem;</w:t>
      </w:r>
    </w:p>
    <w:p w14:paraId="0190CAB5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wnoszenia w imieniu wykonawców przysługujących im w postępowaniu środków ochrony </w:t>
      </w:r>
      <w:proofErr w:type="gramStart"/>
      <w:r>
        <w:rPr>
          <w:rFonts w:ascii="Times New Roman" w:hAnsi="Times New Roman"/>
          <w:sz w:val="24"/>
        </w:rPr>
        <w:t>prawnej  jak</w:t>
      </w:r>
      <w:proofErr w:type="gramEnd"/>
      <w:r>
        <w:rPr>
          <w:rFonts w:ascii="Times New Roman" w:hAnsi="Times New Roman"/>
          <w:sz w:val="24"/>
        </w:rPr>
        <w:t xml:space="preserve"> również złożenia oświadczenia o przyłączeniu do </w:t>
      </w:r>
      <w:proofErr w:type="gramStart"/>
      <w:r>
        <w:rPr>
          <w:rFonts w:ascii="Times New Roman" w:hAnsi="Times New Roman"/>
          <w:sz w:val="24"/>
        </w:rPr>
        <w:t xml:space="preserve">odwołania  </w:t>
      </w:r>
      <w:r>
        <w:rPr>
          <w:rFonts w:ascii="Times New Roman" w:hAnsi="Times New Roman"/>
          <w:sz w:val="24"/>
        </w:rPr>
        <w:lastRenderedPageBreak/>
        <w:t>złożonego</w:t>
      </w:r>
      <w:proofErr w:type="gramEnd"/>
      <w:r>
        <w:rPr>
          <w:rFonts w:ascii="Times New Roman" w:hAnsi="Times New Roman"/>
          <w:sz w:val="24"/>
        </w:rPr>
        <w:t xml:space="preserve"> przez innego wykonawcę w postępowaniu;</w:t>
      </w:r>
    </w:p>
    <w:p w14:paraId="2ABD2ABE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wnoszenia w imieniu wykonawców pism procesowych w postępowaniu </w:t>
      </w:r>
      <w:proofErr w:type="gramStart"/>
      <w:r>
        <w:rPr>
          <w:rFonts w:ascii="Times New Roman" w:hAnsi="Times New Roman"/>
          <w:sz w:val="24"/>
        </w:rPr>
        <w:t>przed  Prezesem</w:t>
      </w:r>
      <w:proofErr w:type="gramEnd"/>
      <w:r>
        <w:rPr>
          <w:rFonts w:ascii="Times New Roman" w:hAnsi="Times New Roman"/>
          <w:sz w:val="24"/>
        </w:rPr>
        <w:t xml:space="preserve"> Urzędu Zamówień Publicznych, Krajową Izbą Odwoławczą przy Prezesie Urzędu Zamówień Publicznych oraz Sądem Okręgowym;</w:t>
      </w:r>
    </w:p>
    <w:p w14:paraId="361D7C37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reprezentowania wykonawców na posiedzeniu i na rozprawie przed Krajową Izbą Odwoławczą przy Prezesie Urzędu Zamówień Publicznych oraz przed Sądem Okręgowym;</w:t>
      </w:r>
    </w:p>
    <w:p w14:paraId="24330A02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zawarcia w imieniu wykonawców umowy o zamówienie publicznego będące przedmiotem postępowania;</w:t>
      </w:r>
    </w:p>
    <w:p w14:paraId="5513BD8D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reprezentowania wykonawców w toku realizacji zamówienia.</w:t>
      </w:r>
    </w:p>
    <w:p w14:paraId="715BA75B" w14:textId="77777777" w:rsidR="00B10251" w:rsidRDefault="00B10251" w:rsidP="00B10251">
      <w:pPr>
        <w:numPr>
          <w:ilvl w:val="0"/>
          <w:numId w:val="4"/>
        </w:numPr>
        <w:tabs>
          <w:tab w:val="left" w:pos="720"/>
        </w:tabs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……………………………………………………………………………………………………………….…………………</w:t>
      </w:r>
    </w:p>
    <w:p w14:paraId="643045CB" w14:textId="77777777" w:rsidR="00B10251" w:rsidRDefault="00B10251" w:rsidP="00B10251">
      <w:pPr>
        <w:spacing w:line="100" w:lineRule="atLeast"/>
        <w:ind w:left="720"/>
        <w:rPr>
          <w:rFonts w:eastAsia="Calibri" w:cs="Calibri"/>
        </w:rPr>
      </w:pPr>
      <w:r>
        <w:rPr>
          <w:rFonts w:ascii="Times New Roman" w:hAnsi="Times New Roman"/>
          <w:sz w:val="24"/>
        </w:rPr>
        <w:t xml:space="preserve">(wymienić inne czynności, co do których wykonawca umocowuje Pełnomocnika zgodnie z </w:t>
      </w:r>
      <w:proofErr w:type="gramStart"/>
      <w:r>
        <w:rPr>
          <w:rFonts w:ascii="Times New Roman" w:hAnsi="Times New Roman"/>
          <w:sz w:val="24"/>
        </w:rPr>
        <w:t>umową )</w:t>
      </w:r>
      <w:proofErr w:type="gramEnd"/>
    </w:p>
    <w:p w14:paraId="2AF260C7" w14:textId="77777777" w:rsidR="00B10251" w:rsidRDefault="00B10251" w:rsidP="00B10251">
      <w:pPr>
        <w:spacing w:line="100" w:lineRule="atLeast"/>
        <w:jc w:val="both"/>
        <w:rPr>
          <w:rFonts w:eastAsia="Calibri" w:cs="Calibri"/>
        </w:rPr>
      </w:pPr>
    </w:p>
    <w:p w14:paraId="2F777894" w14:textId="77777777" w:rsidR="00B10251" w:rsidRDefault="00B10251" w:rsidP="00B10251">
      <w:pPr>
        <w:spacing w:line="100" w:lineRule="atLeast"/>
        <w:jc w:val="both"/>
        <w:rPr>
          <w:rFonts w:eastAsia="Calibri" w:cs="Calibri"/>
        </w:rPr>
      </w:pPr>
    </w:p>
    <w:p w14:paraId="155987C8" w14:textId="77777777" w:rsidR="00B10251" w:rsidRDefault="00B10251" w:rsidP="00B10251">
      <w:pPr>
        <w:spacing w:line="100" w:lineRule="atLeast"/>
        <w:jc w:val="both"/>
        <w:rPr>
          <w:rFonts w:eastAsia="Calibri" w:cs="Calibri"/>
        </w:rPr>
      </w:pPr>
      <w:r>
        <w:rPr>
          <w:rFonts w:ascii="Times New Roman" w:hAnsi="Times New Roman"/>
          <w:sz w:val="24"/>
        </w:rPr>
        <w:t>Pełnomocnictwo niniejsze jest nieodwoływalne i zostaje udzielone na czas wykonania kontraktu bądź ostatecznego zakończenia postępowania o udzielenie zamówienia publicznego, w którym w/w wykonawcy zostali wybrani do realizacji kontraktu. Pełnomocnik ma prawo do ustanawiania dalszych Pełnomocników i udzielania im pełnomocnictwa do samodzielnego działania we wskazanym wyżej zakresie.</w:t>
      </w:r>
    </w:p>
    <w:p w14:paraId="26BAB81C" w14:textId="77777777" w:rsidR="00B10251" w:rsidRDefault="00B10251" w:rsidP="00B10251">
      <w:pPr>
        <w:tabs>
          <w:tab w:val="left" w:pos="3990"/>
        </w:tabs>
        <w:spacing w:line="100" w:lineRule="atLeast"/>
        <w:rPr>
          <w:rFonts w:eastAsia="Calibri" w:cs="Calibri"/>
        </w:rPr>
      </w:pPr>
    </w:p>
    <w:p w14:paraId="6435C357" w14:textId="77777777" w:rsidR="00B10251" w:rsidRDefault="00B10251" w:rsidP="00B10251">
      <w:pPr>
        <w:spacing w:line="100" w:lineRule="atLeast"/>
        <w:ind w:left="1416"/>
        <w:rPr>
          <w:rFonts w:eastAsia="Calibri" w:cs="Calibri"/>
        </w:rPr>
      </w:pPr>
    </w:p>
    <w:p w14:paraId="7D93D125" w14:textId="77777777" w:rsidR="00B10251" w:rsidRDefault="00B10251" w:rsidP="00B10251">
      <w:pPr>
        <w:spacing w:line="10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sz w:val="24"/>
        </w:rPr>
        <w:t xml:space="preserve"> Za: ……………………………………………….</w:t>
      </w:r>
    </w:p>
    <w:p w14:paraId="2ACB71E7" w14:textId="77777777" w:rsidR="00B10251" w:rsidRDefault="00B10251" w:rsidP="00B10251">
      <w:pPr>
        <w:spacing w:line="100" w:lineRule="atLeast"/>
        <w:rPr>
          <w:rFonts w:eastAsia="Calibri" w:cs="Calibri"/>
        </w:rPr>
      </w:pPr>
      <w:r>
        <w:rPr>
          <w:rFonts w:ascii="Times New Roman" w:hAnsi="Times New Roman"/>
          <w:sz w:val="24"/>
        </w:rPr>
        <w:t xml:space="preserve">                  </w:t>
      </w:r>
      <w:r>
        <w:rPr>
          <w:rFonts w:ascii="Times New Roman" w:hAnsi="Times New Roman"/>
          <w:color w:val="808080"/>
          <w:sz w:val="24"/>
        </w:rPr>
        <w:t>/wpisać nazwę firmy nr 1/</w:t>
      </w:r>
      <w:r>
        <w:rPr>
          <w:rFonts w:ascii="Times New Roman" w:hAnsi="Times New Roman"/>
          <w:sz w:val="24"/>
        </w:rPr>
        <w:t xml:space="preserve">     </w:t>
      </w:r>
    </w:p>
    <w:p w14:paraId="59DD6F54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1F04BD23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13D8B678" w14:textId="77777777" w:rsidR="00B10251" w:rsidRDefault="00B10251" w:rsidP="00B10251">
      <w:pPr>
        <w:spacing w:line="100" w:lineRule="atLeast"/>
        <w:ind w:firstLine="24"/>
        <w:rPr>
          <w:rFonts w:ascii="Times New Roman" w:hAnsi="Times New Roman"/>
          <w:color w:val="808080"/>
          <w:sz w:val="24"/>
        </w:rPr>
      </w:pPr>
      <w:r>
        <w:rPr>
          <w:rFonts w:ascii="Times New Roman" w:hAnsi="Times New Roman"/>
          <w:b/>
          <w:sz w:val="24"/>
        </w:rPr>
        <w:t>2*.</w:t>
      </w:r>
      <w:r>
        <w:rPr>
          <w:rFonts w:ascii="Times New Roman" w:hAnsi="Times New Roman"/>
          <w:sz w:val="24"/>
        </w:rPr>
        <w:t xml:space="preserve"> Za: …………………………………………………</w:t>
      </w:r>
      <w:r>
        <w:rPr>
          <w:rFonts w:ascii="Times New Roman" w:hAnsi="Times New Roman"/>
          <w:color w:val="808080"/>
          <w:sz w:val="24"/>
        </w:rPr>
        <w:t xml:space="preserve"> </w:t>
      </w:r>
    </w:p>
    <w:p w14:paraId="7BDCC965" w14:textId="77777777" w:rsidR="00B10251" w:rsidRDefault="00B10251" w:rsidP="00B10251">
      <w:pPr>
        <w:spacing w:line="100" w:lineRule="atLeast"/>
        <w:ind w:firstLine="24"/>
        <w:rPr>
          <w:rFonts w:eastAsia="Calibri" w:cs="Calibri"/>
        </w:rPr>
      </w:pPr>
      <w:r>
        <w:rPr>
          <w:rFonts w:ascii="Times New Roman" w:hAnsi="Times New Roman"/>
          <w:color w:val="808080"/>
          <w:sz w:val="24"/>
        </w:rPr>
        <w:t xml:space="preserve">                /wpisać nazwę firmy nr 2/</w:t>
      </w:r>
      <w:r>
        <w:rPr>
          <w:rFonts w:ascii="Times New Roman" w:hAnsi="Times New Roman"/>
          <w:sz w:val="24"/>
        </w:rPr>
        <w:t xml:space="preserve">   </w:t>
      </w:r>
    </w:p>
    <w:p w14:paraId="6027238C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588B9570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7DF0D2E2" w14:textId="77777777" w:rsidR="00B10251" w:rsidRDefault="00B10251" w:rsidP="00B10251">
      <w:pPr>
        <w:spacing w:line="100" w:lineRule="atLeast"/>
        <w:ind w:left="360" w:hanging="360"/>
        <w:rPr>
          <w:rFonts w:eastAsia="Calibri" w:cs="Calibri"/>
        </w:rPr>
      </w:pPr>
      <w:r>
        <w:rPr>
          <w:rFonts w:ascii="Times New Roman" w:hAnsi="Times New Roman"/>
          <w:b/>
          <w:sz w:val="24"/>
        </w:rPr>
        <w:t xml:space="preserve">*      w </w:t>
      </w:r>
      <w:proofErr w:type="gramStart"/>
      <w:r>
        <w:rPr>
          <w:rFonts w:ascii="Times New Roman" w:hAnsi="Times New Roman"/>
          <w:b/>
          <w:sz w:val="24"/>
        </w:rPr>
        <w:t>przypadku</w:t>
      </w:r>
      <w:proofErr w:type="gramEnd"/>
      <w:r>
        <w:rPr>
          <w:rFonts w:ascii="Times New Roman" w:hAnsi="Times New Roman"/>
          <w:b/>
          <w:sz w:val="24"/>
        </w:rPr>
        <w:t xml:space="preserve"> gdy ofertę składają Wykonawcy złożone z 2 firm. Gdy ofertę składają Wykonawcy </w:t>
      </w:r>
      <w:proofErr w:type="gramStart"/>
      <w:r>
        <w:rPr>
          <w:rFonts w:ascii="Times New Roman" w:hAnsi="Times New Roman"/>
          <w:b/>
          <w:sz w:val="24"/>
        </w:rPr>
        <w:t>z  więcej</w:t>
      </w:r>
      <w:proofErr w:type="gramEnd"/>
      <w:r>
        <w:rPr>
          <w:rFonts w:ascii="Times New Roman" w:hAnsi="Times New Roman"/>
          <w:b/>
          <w:sz w:val="24"/>
        </w:rPr>
        <w:t xml:space="preserve"> niż 2 firm należy dopisać pozostałe firmy.</w:t>
      </w:r>
    </w:p>
    <w:p w14:paraId="1AD72935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4B548888" w14:textId="77777777" w:rsidR="00B10251" w:rsidRDefault="00B10251" w:rsidP="00B10251">
      <w:pPr>
        <w:spacing w:line="100" w:lineRule="atLeast"/>
        <w:rPr>
          <w:rFonts w:eastAsia="Calibri" w:cs="Calibri"/>
        </w:rPr>
      </w:pPr>
      <w:r>
        <w:rPr>
          <w:rFonts w:ascii="Times New Roman" w:hAnsi="Times New Roman"/>
          <w:b/>
          <w:sz w:val="24"/>
        </w:rPr>
        <w:t xml:space="preserve">**   </w:t>
      </w:r>
      <w:r>
        <w:rPr>
          <w:rFonts w:ascii="Times New Roman" w:hAnsi="Times New Roman"/>
          <w:b/>
          <w:color w:val="FF0000"/>
          <w:sz w:val="24"/>
        </w:rPr>
        <w:t xml:space="preserve">Zamawiający wymaga </w:t>
      </w:r>
      <w:proofErr w:type="gramStart"/>
      <w:r>
        <w:rPr>
          <w:rFonts w:ascii="Times New Roman" w:hAnsi="Times New Roman"/>
          <w:b/>
          <w:color w:val="FF0000"/>
          <w:sz w:val="24"/>
        </w:rPr>
        <w:t>zakreślenia  właściwego</w:t>
      </w:r>
      <w:proofErr w:type="gramEnd"/>
      <w:r>
        <w:rPr>
          <w:rFonts w:ascii="Times New Roman" w:hAnsi="Times New Roman"/>
          <w:b/>
          <w:color w:val="FF0000"/>
          <w:sz w:val="24"/>
        </w:rPr>
        <w:t xml:space="preserve">  zakresu umocowania</w:t>
      </w:r>
      <w:r>
        <w:rPr>
          <w:rFonts w:ascii="Times New Roman" w:hAnsi="Times New Roman"/>
          <w:sz w:val="24"/>
        </w:rPr>
        <w:t xml:space="preserve"> </w:t>
      </w:r>
    </w:p>
    <w:p w14:paraId="05069EAE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6A022172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6ECA0101" w14:textId="77777777" w:rsidR="00B10251" w:rsidRDefault="00B10251" w:rsidP="00A84BFA">
      <w:pPr>
        <w:tabs>
          <w:tab w:val="left" w:pos="0"/>
        </w:tabs>
        <w:spacing w:line="100" w:lineRule="atLeast"/>
        <w:jc w:val="right"/>
        <w:rPr>
          <w:rFonts w:ascii="Times New Roman" w:hAnsi="Times New Roman"/>
          <w:b/>
          <w:color w:val="FF0000"/>
          <w:sz w:val="24"/>
          <w:u w:val="single"/>
        </w:rPr>
      </w:pPr>
      <w:r>
        <w:rPr>
          <w:rFonts w:ascii="Times New Roman" w:hAnsi="Times New Roman"/>
          <w:b/>
          <w:color w:val="FF0000"/>
          <w:sz w:val="24"/>
          <w:u w:val="single"/>
        </w:rPr>
        <w:t>UWAGA:</w:t>
      </w:r>
    </w:p>
    <w:p w14:paraId="56958776" w14:textId="77777777" w:rsidR="00B10251" w:rsidRDefault="00B10251" w:rsidP="00A84BFA">
      <w:pPr>
        <w:tabs>
          <w:tab w:val="left" w:pos="425"/>
        </w:tabs>
        <w:spacing w:line="100" w:lineRule="atLeast"/>
        <w:ind w:left="425"/>
        <w:jc w:val="right"/>
        <w:rPr>
          <w:rFonts w:ascii="Times New Roman" w:hAnsi="Times New Roman"/>
          <w:b/>
          <w:color w:val="FF0000"/>
          <w:sz w:val="24"/>
          <w:u w:val="single"/>
        </w:rPr>
      </w:pPr>
      <w:r>
        <w:rPr>
          <w:rFonts w:ascii="Times New Roman" w:hAnsi="Times New Roman"/>
          <w:b/>
          <w:color w:val="FF0000"/>
          <w:sz w:val="24"/>
          <w:u w:val="single"/>
        </w:rPr>
        <w:t>Zamawiający zaleca przed podpisaniem, zapisanie dokumentu w formacie .pdf</w:t>
      </w:r>
    </w:p>
    <w:p w14:paraId="417A9CB3" w14:textId="77777777" w:rsidR="00B10251" w:rsidRDefault="00B10251" w:rsidP="00A84BFA">
      <w:pPr>
        <w:tabs>
          <w:tab w:val="left" w:pos="425"/>
        </w:tabs>
        <w:spacing w:line="100" w:lineRule="atLeast"/>
        <w:ind w:left="425"/>
        <w:jc w:val="right"/>
        <w:rPr>
          <w:rFonts w:eastAsia="Calibri" w:cs="Calibri"/>
        </w:rPr>
      </w:pPr>
      <w:r>
        <w:rPr>
          <w:rFonts w:ascii="Times New Roman" w:hAnsi="Times New Roman"/>
          <w:b/>
          <w:color w:val="FF0000"/>
          <w:sz w:val="24"/>
          <w:u w:val="single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17DA48E9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2C2BC9DE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p w14:paraId="26EC1E78" w14:textId="77777777" w:rsidR="00B10251" w:rsidRDefault="00B10251" w:rsidP="00B10251">
      <w:pPr>
        <w:spacing w:line="100" w:lineRule="atLeast"/>
        <w:rPr>
          <w:rFonts w:eastAsia="Calibri" w:cs="Calibri"/>
        </w:rPr>
      </w:pPr>
    </w:p>
    <w:sectPr w:rsidR="00B10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646943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0799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55752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12181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102758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415"/>
    <w:rsid w:val="000B29F8"/>
    <w:rsid w:val="00515573"/>
    <w:rsid w:val="00581790"/>
    <w:rsid w:val="00611715"/>
    <w:rsid w:val="006260B4"/>
    <w:rsid w:val="00677FD0"/>
    <w:rsid w:val="0078577E"/>
    <w:rsid w:val="007E2DD6"/>
    <w:rsid w:val="0087528A"/>
    <w:rsid w:val="008C61AE"/>
    <w:rsid w:val="009A757A"/>
    <w:rsid w:val="00A84BFA"/>
    <w:rsid w:val="00AB0415"/>
    <w:rsid w:val="00B10251"/>
    <w:rsid w:val="00B12C9A"/>
    <w:rsid w:val="00E32606"/>
    <w:rsid w:val="00FE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1D03"/>
  <w15:docId w15:val="{9F09F047-A5E4-44BC-8151-5434263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251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2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 Dobre Miasto</dc:creator>
  <cp:lastModifiedBy>Emilia Szymanowska</cp:lastModifiedBy>
  <cp:revision>8</cp:revision>
  <dcterms:created xsi:type="dcterms:W3CDTF">2023-12-11T15:38:00Z</dcterms:created>
  <dcterms:modified xsi:type="dcterms:W3CDTF">2025-12-10T11:23:00Z</dcterms:modified>
</cp:coreProperties>
</file>